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230B48" w14:textId="0CD2BDAD" w:rsidR="00C60473" w:rsidRDefault="00C60473" w:rsidP="00C60473">
      <w:pPr>
        <w:spacing w:after="200" w:line="276" w:lineRule="auto"/>
        <w:jc w:val="right"/>
        <w:rPr>
          <w:rFonts w:ascii="Calibri" w:eastAsia="Calibri" w:hAnsi="Calibri" w:cs="Calibri"/>
        </w:rPr>
      </w:pPr>
      <w:bookmarkStart w:id="2" w:name="_Hlk34747156"/>
    </w:p>
    <w:p w14:paraId="0BC3535E" w14:textId="2FA17D65" w:rsidR="00B1479E" w:rsidRDefault="00B1479E" w:rsidP="00C60473">
      <w:pPr>
        <w:spacing w:after="200" w:line="276" w:lineRule="auto"/>
        <w:jc w:val="right"/>
        <w:rPr>
          <w:rFonts w:ascii="Calibri" w:eastAsia="Calibri" w:hAnsi="Calibri" w:cs="Calibri"/>
        </w:rPr>
      </w:pPr>
    </w:p>
    <w:p w14:paraId="61544BE7" w14:textId="534A51FC" w:rsidR="00B1479E" w:rsidRDefault="00B1479E" w:rsidP="00C60473">
      <w:pPr>
        <w:spacing w:after="200" w:line="276" w:lineRule="auto"/>
        <w:jc w:val="right"/>
        <w:rPr>
          <w:rFonts w:ascii="Calibri" w:eastAsia="Calibri" w:hAnsi="Calibri" w:cs="Calibri"/>
        </w:rPr>
      </w:pPr>
    </w:p>
    <w:p w14:paraId="65381267" w14:textId="2CE14D3B" w:rsidR="00B1479E" w:rsidRDefault="00B1479E" w:rsidP="00C60473">
      <w:pPr>
        <w:spacing w:after="200" w:line="276" w:lineRule="auto"/>
        <w:jc w:val="right"/>
        <w:rPr>
          <w:rFonts w:ascii="Calibri" w:eastAsia="Calibri" w:hAnsi="Calibri" w:cs="Calibri"/>
        </w:rPr>
      </w:pPr>
    </w:p>
    <w:p w14:paraId="5A5CA314" w14:textId="62172B80" w:rsidR="00B1479E" w:rsidRDefault="00B1479E" w:rsidP="00C60473">
      <w:pPr>
        <w:spacing w:after="200" w:line="276" w:lineRule="auto"/>
        <w:jc w:val="right"/>
        <w:rPr>
          <w:rFonts w:ascii="Calibri" w:eastAsia="Calibri" w:hAnsi="Calibri" w:cs="Calibri"/>
        </w:rPr>
      </w:pPr>
    </w:p>
    <w:p w14:paraId="2DECB86D" w14:textId="0F34E69C" w:rsidR="00B1479E" w:rsidRDefault="00B1479E" w:rsidP="00C60473">
      <w:pPr>
        <w:spacing w:after="200" w:line="276" w:lineRule="auto"/>
        <w:jc w:val="right"/>
        <w:rPr>
          <w:rFonts w:ascii="Calibri" w:eastAsia="Calibri" w:hAnsi="Calibri" w:cs="Calibri"/>
        </w:rPr>
      </w:pPr>
    </w:p>
    <w:p w14:paraId="7B7F9DB9" w14:textId="77777777" w:rsidR="00B1479E" w:rsidRDefault="00B1479E" w:rsidP="00C60473">
      <w:pPr>
        <w:spacing w:after="200" w:line="276" w:lineRule="auto"/>
        <w:jc w:val="right"/>
        <w:rPr>
          <w:rFonts w:ascii="Calibri" w:eastAsia="Calibri" w:hAnsi="Calibri" w:cs="Calibri"/>
        </w:rPr>
      </w:pPr>
    </w:p>
    <w:bookmarkEnd w:id="2"/>
    <w:bookmarkEnd w:id="1"/>
    <w:p w14:paraId="1210D37E" w14:textId="457F493F" w:rsidR="00152DCE" w:rsidRDefault="00152DCE" w:rsidP="00152DCE">
      <w:pPr>
        <w:spacing w:after="0" w:line="240" w:lineRule="auto"/>
        <w:rPr>
          <w:rFonts w:ascii="Times New Roman" w:eastAsia="Times New Roman" w:hAnsi="Times New Roman" w:cs="Times New Roman"/>
          <w:sz w:val="24"/>
          <w:szCs w:val="24"/>
          <w:lang w:eastAsia="ru-RU"/>
        </w:rPr>
      </w:pPr>
    </w:p>
    <w:p w14:paraId="3F29CB28" w14:textId="77777777" w:rsidR="005231B7" w:rsidRPr="00152DCE" w:rsidRDefault="005231B7"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4E444C8" w14:textId="701CAD94" w:rsidR="00C60473" w:rsidRDefault="00152DCE" w:rsidP="00DD7790">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6A33B6" w:rsidRPr="006A33B6">
        <w:rPr>
          <w:rFonts w:ascii="Times New Roman" w:eastAsia="Times New Roman" w:hAnsi="Times New Roman" w:cs="Times New Roman"/>
          <w:sz w:val="26"/>
          <w:szCs w:val="26"/>
          <w:lang w:eastAsia="ru-RU"/>
        </w:rPr>
        <w:t>реконструкци</w:t>
      </w:r>
      <w:r w:rsidR="006A33B6">
        <w:rPr>
          <w:rFonts w:ascii="Times New Roman" w:eastAsia="Times New Roman" w:hAnsi="Times New Roman" w:cs="Times New Roman"/>
          <w:sz w:val="26"/>
          <w:szCs w:val="26"/>
          <w:lang w:eastAsia="ru-RU"/>
        </w:rPr>
        <w:t>ю</w:t>
      </w:r>
      <w:r w:rsidR="006A33B6" w:rsidRPr="006A33B6">
        <w:rPr>
          <w:rFonts w:ascii="Times New Roman" w:eastAsia="Times New Roman" w:hAnsi="Times New Roman" w:cs="Times New Roman"/>
          <w:sz w:val="26"/>
          <w:szCs w:val="26"/>
          <w:lang w:eastAsia="ru-RU"/>
        </w:rPr>
        <w:t xml:space="preserve"> зданий </w:t>
      </w:r>
      <w:proofErr w:type="spellStart"/>
      <w:r w:rsidR="006A33B6" w:rsidRPr="006A33B6">
        <w:rPr>
          <w:rFonts w:ascii="Times New Roman" w:eastAsia="Times New Roman" w:hAnsi="Times New Roman" w:cs="Times New Roman"/>
          <w:sz w:val="26"/>
          <w:szCs w:val="26"/>
          <w:lang w:eastAsia="ru-RU"/>
        </w:rPr>
        <w:t>Стерлитамакского</w:t>
      </w:r>
      <w:proofErr w:type="spellEnd"/>
      <w:r w:rsidR="006A33B6" w:rsidRPr="006A33B6">
        <w:rPr>
          <w:rFonts w:ascii="Times New Roman" w:eastAsia="Times New Roman" w:hAnsi="Times New Roman" w:cs="Times New Roman"/>
          <w:sz w:val="26"/>
          <w:szCs w:val="26"/>
          <w:lang w:eastAsia="ru-RU"/>
        </w:rPr>
        <w:t xml:space="preserve">, </w:t>
      </w:r>
      <w:proofErr w:type="spellStart"/>
      <w:r w:rsidR="006A33B6" w:rsidRPr="006A33B6">
        <w:rPr>
          <w:rFonts w:ascii="Times New Roman" w:eastAsia="Times New Roman" w:hAnsi="Times New Roman" w:cs="Times New Roman"/>
          <w:sz w:val="26"/>
          <w:szCs w:val="26"/>
          <w:lang w:eastAsia="ru-RU"/>
        </w:rPr>
        <w:t>Белебеевского</w:t>
      </w:r>
      <w:proofErr w:type="spellEnd"/>
      <w:r w:rsidR="006A33B6" w:rsidRPr="006A33B6">
        <w:rPr>
          <w:rFonts w:ascii="Times New Roman" w:eastAsia="Times New Roman" w:hAnsi="Times New Roman" w:cs="Times New Roman"/>
          <w:sz w:val="26"/>
          <w:szCs w:val="26"/>
          <w:lang w:eastAsia="ru-RU"/>
        </w:rPr>
        <w:t xml:space="preserve"> </w:t>
      </w:r>
      <w:proofErr w:type="gramStart"/>
      <w:r w:rsidR="006A33B6" w:rsidRPr="006A33B6">
        <w:rPr>
          <w:rFonts w:ascii="Times New Roman" w:eastAsia="Times New Roman" w:hAnsi="Times New Roman" w:cs="Times New Roman"/>
          <w:sz w:val="26"/>
          <w:szCs w:val="26"/>
          <w:lang w:eastAsia="ru-RU"/>
        </w:rPr>
        <w:t>МЦТЭТ  и</w:t>
      </w:r>
      <w:proofErr w:type="gramEnd"/>
      <w:r w:rsidR="006A33B6" w:rsidRPr="006A33B6">
        <w:rPr>
          <w:rFonts w:ascii="Times New Roman" w:eastAsia="Times New Roman" w:hAnsi="Times New Roman" w:cs="Times New Roman"/>
          <w:sz w:val="26"/>
          <w:szCs w:val="26"/>
          <w:lang w:eastAsia="ru-RU"/>
        </w:rPr>
        <w:t xml:space="preserve"> Раевского ЛТЦ,    ПАО «Башинформсвязь», расположенных на территории Республики Башкортостан</w:t>
      </w:r>
    </w:p>
    <w:p w14:paraId="262E9CF4" w14:textId="586653DB" w:rsidR="00466509" w:rsidRPr="00152DCE" w:rsidRDefault="00466509" w:rsidP="00C60473">
      <w:pPr>
        <w:spacing w:after="0" w:line="240" w:lineRule="auto"/>
        <w:rPr>
          <w:rFonts w:ascii="Times New Roman" w:eastAsia="Times New Roman" w:hAnsi="Times New Roman" w:cs="Times New Roman"/>
          <w:i/>
          <w:sz w:val="26"/>
          <w:szCs w:val="26"/>
          <w:lang w:eastAsia="ru-RU"/>
        </w:rPr>
      </w:pPr>
    </w:p>
    <w:p w14:paraId="1E40CAFD" w14:textId="1D9F4C3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5-22T00:00:00Z">
            <w:dateFormat w:val="«dd» MMMM yyyy 'года'"/>
            <w:lid w:val="ru-RU"/>
            <w:storeMappedDataAs w:val="dateTime"/>
            <w:calendar w:val="gregorian"/>
          </w:date>
        </w:sdtPr>
        <w:sdtContent>
          <w:r w:rsidR="00B1479E">
            <w:rPr>
              <w:rFonts w:ascii="Times New Roman" w:eastAsia="Times New Roman" w:hAnsi="Times New Roman" w:cs="Times New Roman"/>
              <w:iCs/>
              <w:color w:val="000000"/>
              <w:sz w:val="24"/>
              <w:szCs w:val="24"/>
              <w:lang w:eastAsia="ru-RU"/>
            </w:rPr>
            <w:t>«22» мая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47B615F0"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09B049A2"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2FCF8A36"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44023BF2"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7E92AE9" w:rsidR="00152DCE" w:rsidRPr="00152DCE" w:rsidRDefault="00B1479E"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F5498E">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164BCAB1" w:rsidR="00152DCE" w:rsidRPr="00152DCE" w:rsidRDefault="00B1479E"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F5498E">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76F40DEB" w:rsidR="00152DCE" w:rsidRPr="00152DCE" w:rsidRDefault="00B1479E"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F5498E">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68E2D657"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480A3BAE"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6200D001"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1CD52077"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5B7381C2"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072EC43F"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20F84453" w:rsidR="00152DCE" w:rsidRPr="00152DCE" w:rsidRDefault="00B1479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5498E">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28276FB5" w:rsidR="00152DCE" w:rsidRDefault="00B1479E"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BC5E21">
          <w:rPr>
            <w:rFonts w:ascii="Times New Roman" w:eastAsia="Times New Roman" w:hAnsi="Times New Roman" w:cs="Times New Roman"/>
            <w:noProof/>
            <w:webHidden/>
            <w:sz w:val="24"/>
            <w:szCs w:val="24"/>
            <w:lang w:eastAsia="ru-RU"/>
          </w:rPr>
          <w:t>46</w:t>
        </w:r>
      </w:hyperlink>
    </w:p>
    <w:p w14:paraId="0BF54D45" w14:textId="77777777" w:rsidR="00BC5E21" w:rsidRPr="00152DCE" w:rsidRDefault="00BC5E21"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7B844DA2"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A33B6" w:rsidRPr="006A33B6">
        <w:rPr>
          <w:rFonts w:ascii="Times New Roman" w:eastAsia="Times New Roman" w:hAnsi="Times New Roman" w:cs="Times New Roman"/>
          <w:sz w:val="24"/>
          <w:szCs w:val="24"/>
          <w:lang w:eastAsia="ru-RU"/>
        </w:rPr>
        <w:t>реконструкци</w:t>
      </w:r>
      <w:r w:rsidR="006A33B6">
        <w:rPr>
          <w:rFonts w:ascii="Times New Roman" w:eastAsia="Times New Roman" w:hAnsi="Times New Roman" w:cs="Times New Roman"/>
          <w:sz w:val="24"/>
          <w:szCs w:val="24"/>
          <w:lang w:eastAsia="ru-RU"/>
        </w:rPr>
        <w:t>ю</w:t>
      </w:r>
      <w:r w:rsidR="006A33B6" w:rsidRPr="006A33B6">
        <w:rPr>
          <w:rFonts w:ascii="Times New Roman" w:eastAsia="Times New Roman" w:hAnsi="Times New Roman" w:cs="Times New Roman"/>
          <w:sz w:val="24"/>
          <w:szCs w:val="24"/>
          <w:lang w:eastAsia="ru-RU"/>
        </w:rPr>
        <w:t xml:space="preserve"> зданий </w:t>
      </w:r>
      <w:proofErr w:type="spellStart"/>
      <w:r w:rsidR="006A33B6" w:rsidRPr="006A33B6">
        <w:rPr>
          <w:rFonts w:ascii="Times New Roman" w:eastAsia="Times New Roman" w:hAnsi="Times New Roman" w:cs="Times New Roman"/>
          <w:sz w:val="24"/>
          <w:szCs w:val="24"/>
          <w:lang w:eastAsia="ru-RU"/>
        </w:rPr>
        <w:t>Стерлитамакского</w:t>
      </w:r>
      <w:proofErr w:type="spellEnd"/>
      <w:r w:rsidR="006A33B6" w:rsidRPr="006A33B6">
        <w:rPr>
          <w:rFonts w:ascii="Times New Roman" w:eastAsia="Times New Roman" w:hAnsi="Times New Roman" w:cs="Times New Roman"/>
          <w:sz w:val="24"/>
          <w:szCs w:val="24"/>
          <w:lang w:eastAsia="ru-RU"/>
        </w:rPr>
        <w:t xml:space="preserve">, </w:t>
      </w:r>
      <w:proofErr w:type="spellStart"/>
      <w:r w:rsidR="006A33B6" w:rsidRPr="006A33B6">
        <w:rPr>
          <w:rFonts w:ascii="Times New Roman" w:eastAsia="Times New Roman" w:hAnsi="Times New Roman" w:cs="Times New Roman"/>
          <w:sz w:val="24"/>
          <w:szCs w:val="24"/>
          <w:lang w:eastAsia="ru-RU"/>
        </w:rPr>
        <w:t>Белебеевского</w:t>
      </w:r>
      <w:proofErr w:type="spellEnd"/>
      <w:r w:rsidR="006A33B6" w:rsidRPr="006A33B6">
        <w:rPr>
          <w:rFonts w:ascii="Times New Roman" w:eastAsia="Times New Roman" w:hAnsi="Times New Roman" w:cs="Times New Roman"/>
          <w:sz w:val="24"/>
          <w:szCs w:val="24"/>
          <w:lang w:eastAsia="ru-RU"/>
        </w:rPr>
        <w:t xml:space="preserve"> </w:t>
      </w:r>
      <w:proofErr w:type="gramStart"/>
      <w:r w:rsidR="006A33B6" w:rsidRPr="006A33B6">
        <w:rPr>
          <w:rFonts w:ascii="Times New Roman" w:eastAsia="Times New Roman" w:hAnsi="Times New Roman" w:cs="Times New Roman"/>
          <w:sz w:val="24"/>
          <w:szCs w:val="24"/>
          <w:lang w:eastAsia="ru-RU"/>
        </w:rPr>
        <w:t>МЦТЭТ  и</w:t>
      </w:r>
      <w:proofErr w:type="gramEnd"/>
      <w:r w:rsidR="006A33B6"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3"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682F490"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зданий </w:t>
            </w:r>
            <w:proofErr w:type="spellStart"/>
            <w:r w:rsidR="00461F10" w:rsidRPr="006A33B6">
              <w:rPr>
                <w:rFonts w:ascii="Times New Roman" w:eastAsia="Times New Roman" w:hAnsi="Times New Roman" w:cs="Times New Roman"/>
                <w:sz w:val="24"/>
                <w:szCs w:val="24"/>
                <w:lang w:eastAsia="ru-RU"/>
              </w:rPr>
              <w:t>Стерлитамакского</w:t>
            </w:r>
            <w:proofErr w:type="spellEnd"/>
            <w:r w:rsidR="00461F10" w:rsidRPr="006A33B6">
              <w:rPr>
                <w:rFonts w:ascii="Times New Roman" w:eastAsia="Times New Roman" w:hAnsi="Times New Roman" w:cs="Times New Roman"/>
                <w:sz w:val="24"/>
                <w:szCs w:val="24"/>
                <w:lang w:eastAsia="ru-RU"/>
              </w:rPr>
              <w:t xml:space="preserve">, </w:t>
            </w:r>
            <w:proofErr w:type="spellStart"/>
            <w:r w:rsidR="00461F10" w:rsidRPr="006A33B6">
              <w:rPr>
                <w:rFonts w:ascii="Times New Roman" w:eastAsia="Times New Roman" w:hAnsi="Times New Roman" w:cs="Times New Roman"/>
                <w:sz w:val="24"/>
                <w:szCs w:val="24"/>
                <w:lang w:eastAsia="ru-RU"/>
              </w:rPr>
              <w:t>Белебеевского</w:t>
            </w:r>
            <w:proofErr w:type="spellEnd"/>
            <w:r w:rsidR="00461F10" w:rsidRPr="006A33B6">
              <w:rPr>
                <w:rFonts w:ascii="Times New Roman" w:eastAsia="Times New Roman" w:hAnsi="Times New Roman" w:cs="Times New Roman"/>
                <w:sz w:val="24"/>
                <w:szCs w:val="24"/>
                <w:lang w:eastAsia="ru-RU"/>
              </w:rPr>
              <w:t xml:space="preserve"> </w:t>
            </w:r>
            <w:proofErr w:type="gramStart"/>
            <w:r w:rsidR="00461F10" w:rsidRPr="006A33B6">
              <w:rPr>
                <w:rFonts w:ascii="Times New Roman" w:eastAsia="Times New Roman" w:hAnsi="Times New Roman" w:cs="Times New Roman"/>
                <w:sz w:val="24"/>
                <w:szCs w:val="24"/>
                <w:lang w:eastAsia="ru-RU"/>
              </w:rPr>
              <w:t>МЦТЭТ  и</w:t>
            </w:r>
            <w:proofErr w:type="gramEnd"/>
            <w:r w:rsidR="00461F10"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w:t>
            </w:r>
            <w:r w:rsidRPr="00152DCE">
              <w:rPr>
                <w:rFonts w:ascii="Times New Roman" w:eastAsia="Calibri" w:hAnsi="Times New Roman" w:cs="Times New Roman"/>
                <w:b/>
                <w:iCs/>
                <w:color w:val="000000"/>
                <w:sz w:val="24"/>
                <w:szCs w:val="24"/>
              </w:rPr>
              <w:lastRenderedPageBreak/>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0F67B89C"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A33B6" w:rsidRPr="006A33B6">
              <w:rPr>
                <w:rFonts w:ascii="Times New Roman" w:eastAsia="Calibri" w:hAnsi="Times New Roman" w:cs="Times New Roman"/>
                <w:iCs/>
                <w:sz w:val="24"/>
                <w:szCs w:val="24"/>
              </w:rPr>
              <w:t>1</w:t>
            </w:r>
            <w:r w:rsidR="006A33B6">
              <w:rPr>
                <w:rFonts w:ascii="Times New Roman" w:eastAsia="Calibri" w:hAnsi="Times New Roman" w:cs="Times New Roman"/>
                <w:iCs/>
                <w:sz w:val="24"/>
                <w:szCs w:val="24"/>
              </w:rPr>
              <w:t xml:space="preserve"> </w:t>
            </w:r>
            <w:r w:rsidR="006A33B6" w:rsidRPr="006A33B6">
              <w:rPr>
                <w:rFonts w:ascii="Times New Roman" w:eastAsia="Calibri" w:hAnsi="Times New Roman" w:cs="Times New Roman"/>
                <w:iCs/>
                <w:sz w:val="24"/>
                <w:szCs w:val="24"/>
              </w:rPr>
              <w:t>079</w:t>
            </w:r>
            <w:r w:rsidR="006A33B6">
              <w:rPr>
                <w:rFonts w:ascii="Times New Roman" w:eastAsia="Calibri" w:hAnsi="Times New Roman" w:cs="Times New Roman"/>
                <w:iCs/>
                <w:sz w:val="24"/>
                <w:szCs w:val="24"/>
              </w:rPr>
              <w:t> </w:t>
            </w:r>
            <w:r w:rsidR="006A33B6" w:rsidRPr="006A33B6">
              <w:rPr>
                <w:rFonts w:ascii="Times New Roman" w:eastAsia="Calibri" w:hAnsi="Times New Roman" w:cs="Times New Roman"/>
                <w:iCs/>
                <w:sz w:val="24"/>
                <w:szCs w:val="24"/>
              </w:rPr>
              <w:t>976</w:t>
            </w:r>
            <w:r w:rsidR="006A33B6">
              <w:rPr>
                <w:rFonts w:ascii="Times New Roman" w:eastAsia="Calibri" w:hAnsi="Times New Roman" w:cs="Times New Roman"/>
                <w:iCs/>
                <w:sz w:val="24"/>
                <w:szCs w:val="24"/>
              </w:rPr>
              <w:t>,</w:t>
            </w:r>
            <w:r w:rsidR="006A33B6" w:rsidRPr="006A33B6">
              <w:rPr>
                <w:rFonts w:ascii="Times New Roman" w:eastAsia="Calibri" w:hAnsi="Times New Roman" w:cs="Times New Roman"/>
                <w:iCs/>
                <w:sz w:val="24"/>
                <w:szCs w:val="24"/>
              </w:rPr>
              <w:t xml:space="preserve">38 </w:t>
            </w:r>
            <w:r w:rsidRPr="00152DCE">
              <w:rPr>
                <w:rFonts w:ascii="Times New Roman" w:eastAsia="Calibri" w:hAnsi="Times New Roman" w:cs="Times New Roman"/>
                <w:iCs/>
                <w:sz w:val="24"/>
                <w:szCs w:val="24"/>
              </w:rPr>
              <w:t>(</w:t>
            </w:r>
            <w:r w:rsidR="006A33B6">
              <w:rPr>
                <w:rFonts w:ascii="Times New Roman" w:eastAsia="Calibri" w:hAnsi="Times New Roman" w:cs="Times New Roman"/>
                <w:iCs/>
                <w:sz w:val="24"/>
                <w:szCs w:val="24"/>
              </w:rPr>
              <w:t>Один</w:t>
            </w:r>
            <w:r w:rsidR="00DD7790">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 xml:space="preserve">миллион </w:t>
            </w:r>
            <w:r w:rsidR="006A33B6">
              <w:rPr>
                <w:rFonts w:ascii="Times New Roman" w:eastAsia="Calibri" w:hAnsi="Times New Roman" w:cs="Times New Roman"/>
                <w:iCs/>
                <w:sz w:val="24"/>
                <w:szCs w:val="24"/>
              </w:rPr>
              <w:t xml:space="preserve">семьдесят девять </w:t>
            </w:r>
            <w:r w:rsidR="00D01404">
              <w:rPr>
                <w:rFonts w:ascii="Times New Roman" w:eastAsia="Calibri" w:hAnsi="Times New Roman" w:cs="Times New Roman"/>
                <w:iCs/>
                <w:sz w:val="24"/>
                <w:szCs w:val="24"/>
              </w:rPr>
              <w:t xml:space="preserve"> тысяч</w:t>
            </w:r>
            <w:r w:rsidR="006A33B6">
              <w:rPr>
                <w:rFonts w:ascii="Times New Roman" w:eastAsia="Calibri" w:hAnsi="Times New Roman" w:cs="Times New Roman"/>
                <w:iCs/>
                <w:sz w:val="24"/>
                <w:szCs w:val="24"/>
              </w:rPr>
              <w:t xml:space="preserve"> девят</w:t>
            </w:r>
            <w:r w:rsidR="00466509">
              <w:rPr>
                <w:rFonts w:ascii="Times New Roman" w:eastAsia="Calibri" w:hAnsi="Times New Roman" w:cs="Times New Roman"/>
                <w:iCs/>
                <w:sz w:val="24"/>
                <w:szCs w:val="24"/>
              </w:rPr>
              <w:t xml:space="preserve">ьсот </w:t>
            </w:r>
            <w:r w:rsidR="006A33B6">
              <w:rPr>
                <w:rFonts w:ascii="Times New Roman" w:eastAsia="Calibri" w:hAnsi="Times New Roman" w:cs="Times New Roman"/>
                <w:iCs/>
                <w:sz w:val="24"/>
                <w:szCs w:val="24"/>
              </w:rPr>
              <w:t>семьдесят шес</w:t>
            </w:r>
            <w:r w:rsidR="00DD7790">
              <w:rPr>
                <w:rFonts w:ascii="Times New Roman" w:eastAsia="Calibri" w:hAnsi="Times New Roman" w:cs="Times New Roman"/>
                <w:iCs/>
                <w:sz w:val="24"/>
                <w:szCs w:val="24"/>
              </w:rPr>
              <w:t>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38</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2A7FED0A"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179 996,06</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E73AA">
              <w:rPr>
                <w:rFonts w:ascii="Times New Roman" w:eastAsia="Calibri" w:hAnsi="Times New Roman" w:cs="Times New Roman"/>
                <w:iCs/>
                <w:sz w:val="24"/>
                <w:szCs w:val="24"/>
              </w:rPr>
              <w:t xml:space="preserve">Сто семьдесят девять </w:t>
            </w:r>
            <w:r w:rsidR="002203EF">
              <w:rPr>
                <w:rFonts w:ascii="Times New Roman" w:eastAsia="Calibri" w:hAnsi="Times New Roman" w:cs="Times New Roman"/>
                <w:iCs/>
                <w:sz w:val="24"/>
                <w:szCs w:val="24"/>
              </w:rPr>
              <w:t>тысяч</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 xml:space="preserve">девятьсот </w:t>
            </w:r>
            <w:r w:rsidR="00DE73AA">
              <w:rPr>
                <w:rFonts w:ascii="Times New Roman" w:eastAsia="Calibri" w:hAnsi="Times New Roman" w:cs="Times New Roman"/>
                <w:iCs/>
                <w:sz w:val="24"/>
                <w:szCs w:val="24"/>
              </w:rPr>
              <w:t>девяносто шесть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0</w:t>
            </w:r>
            <w:r w:rsidR="00DE73AA">
              <w:rPr>
                <w:rFonts w:ascii="Times New Roman" w:eastAsia="Calibri" w:hAnsi="Times New Roman" w:cs="Times New Roman"/>
                <w:iCs/>
                <w:sz w:val="24"/>
                <w:szCs w:val="24"/>
              </w:rPr>
              <w:t>6</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466509">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DD7790">
              <w:rPr>
                <w:rFonts w:ascii="Times New Roman" w:eastAsia="Calibri" w:hAnsi="Times New Roman" w:cs="Times New Roman"/>
                <w:iCs/>
                <w:sz w:val="24"/>
                <w:szCs w:val="24"/>
              </w:rPr>
              <w:t>а</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2DAF8C0D" w:rsidR="00152DCE" w:rsidRPr="00152DCE" w:rsidRDefault="00DE73AA"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899 980,32</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Восемьсот </w:t>
            </w:r>
            <w:r w:rsidR="002203EF">
              <w:rPr>
                <w:rFonts w:ascii="Times New Roman" w:eastAsia="Times New Roman" w:hAnsi="Times New Roman" w:cs="Times New Roman"/>
                <w:iCs/>
                <w:sz w:val="24"/>
                <w:szCs w:val="24"/>
                <w:lang w:eastAsia="ru-RU"/>
              </w:rPr>
              <w:t>девя</w:t>
            </w:r>
            <w:r>
              <w:rPr>
                <w:rFonts w:ascii="Times New Roman" w:eastAsia="Times New Roman" w:hAnsi="Times New Roman" w:cs="Times New Roman"/>
                <w:iCs/>
                <w:sz w:val="24"/>
                <w:szCs w:val="24"/>
                <w:lang w:eastAsia="ru-RU"/>
              </w:rPr>
              <w:t xml:space="preserve">носто девять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девятьсот восемьдесят)</w:t>
            </w:r>
            <w:r w:rsidR="00152DCE" w:rsidRPr="00152DCE">
              <w:rPr>
                <w:rFonts w:ascii="Times New Roman" w:eastAsia="Times New Roman" w:hAnsi="Times New Roman" w:cs="Times New Roman"/>
                <w:iCs/>
                <w:sz w:val="24"/>
                <w:szCs w:val="24"/>
                <w:lang w:eastAsia="ru-RU"/>
              </w:rPr>
              <w:t xml:space="preserve">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32</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sidR="00DD7790">
              <w:rPr>
                <w:rFonts w:ascii="Times New Roman" w:eastAsia="Times New Roman" w:hAnsi="Times New Roman" w:cs="Times New Roman"/>
                <w:iCs/>
                <w:sz w:val="24"/>
                <w:szCs w:val="24"/>
                <w:lang w:eastAsia="ru-RU"/>
              </w:rPr>
              <w:t>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2AFE57DD" w:rsidR="00152DCE" w:rsidRPr="00152DCE" w:rsidRDefault="00B1479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6-08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«08» июня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7C2C54FE"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6-08T00:00:00Z">
                  <w:dateFormat w:val="«dd» MMMM yyyy 'года'"/>
                  <w:lid w:val="ru-RU"/>
                  <w:storeMappedDataAs w:val="dateTime"/>
                  <w:calendar w:val="gregorian"/>
                </w:date>
              </w:sdtPr>
              <w:sdtContent>
                <w:r w:rsidR="004612F0">
                  <w:rPr>
                    <w:rFonts w:ascii="Times New Roman" w:eastAsia="Times New Roman" w:hAnsi="Times New Roman" w:cs="Times New Roman"/>
                    <w:iCs/>
                    <w:color w:val="000000"/>
                    <w:sz w:val="24"/>
                    <w:szCs w:val="24"/>
                    <w:lang w:eastAsia="ru-RU"/>
                  </w:rPr>
                  <w:t>«08» июня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554D5934" w:rsidR="00152DCE" w:rsidRPr="00152DCE" w:rsidRDefault="00B1479E"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6-12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«12»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2C743192" w:rsidR="00266C3E" w:rsidRPr="007A6ED3" w:rsidRDefault="00B1479E"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6-11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«11» июня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5E1CB69A"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6-10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«10» июня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0C2C1DB2"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6-17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«17» июня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72D3026D"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6-18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«18» июня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5"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6"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7"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3DA6A392"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F5498E">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270E538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6DDB3F5F"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1A86304E"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B1479E" w:rsidP="006C48A1">
      <w:pPr>
        <w:spacing w:after="0" w:line="240" w:lineRule="auto"/>
        <w:ind w:firstLine="567"/>
        <w:jc w:val="both"/>
        <w:rPr>
          <w:rFonts w:ascii="Times New Roman" w:eastAsia="Times New Roman" w:hAnsi="Times New Roman" w:cs="Times New Roman"/>
          <w:sz w:val="24"/>
          <w:szCs w:val="24"/>
          <w:lang w:eastAsia="ru-RU"/>
        </w:rPr>
      </w:pPr>
      <w:hyperlink r:id="rId22"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3"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5"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6"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5-22T00:00:00Z">
                <w:dateFormat w:val="«dd» MMMM yyyy 'года'"/>
                <w:lid w:val="ru-RU"/>
                <w:storeMappedDataAs w:val="dateTime"/>
                <w:calendar w:val="gregorian"/>
              </w:date>
            </w:sdtPr>
            <w:sdtContent>
              <w:p w14:paraId="0299FCFF" w14:textId="37CDCEE6" w:rsidR="00152DCE" w:rsidRPr="00152DCE" w:rsidRDefault="004612F0"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мая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0A1C5CC8" w:rsidR="00152DCE" w:rsidRPr="00152DCE" w:rsidRDefault="00B1479E"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6-08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«08»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6201BD38" w:rsidR="00152DCE" w:rsidRDefault="00B1479E"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6-08T00:00:00Z">
                  <w:dateFormat w:val="«dd» MMMM yyyy 'года'"/>
                  <w:lid w:val="ru-RU"/>
                  <w:storeMappedDataAs w:val="dateTime"/>
                  <w:calendar w:val="gregorian"/>
                </w:date>
              </w:sdtPr>
              <w:sdtContent>
                <w:r w:rsidR="004612F0">
                  <w:rPr>
                    <w:rFonts w:ascii="Times New Roman" w:eastAsia="Times New Roman" w:hAnsi="Times New Roman" w:cs="Times New Roman"/>
                    <w:sz w:val="24"/>
                    <w:szCs w:val="24"/>
                    <w:lang w:eastAsia="ru-RU"/>
                  </w:rPr>
                  <w:t>«08»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11F1DF5F" w:rsidR="00152DCE" w:rsidRPr="00152DCE" w:rsidRDefault="00B1479E"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6-12T00:00:00Z">
                  <w:dateFormat w:val="«dd» MMMM yyyy 'года'"/>
                  <w:lid w:val="ru-RU"/>
                  <w:storeMappedDataAs w:val="dateTime"/>
                  <w:calendar w:val="gregorian"/>
                </w:date>
              </w:sdtPr>
              <w:sdtContent>
                <w:r w:rsidR="00AA3A38">
                  <w:rPr>
                    <w:rFonts w:ascii="Times New Roman" w:eastAsia="Times New Roman" w:hAnsi="Times New Roman" w:cs="Times New Roman"/>
                    <w:sz w:val="24"/>
                    <w:szCs w:val="24"/>
                    <w:lang w:eastAsia="ru-RU"/>
                  </w:rPr>
                  <w:t>«12»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251B0D9B"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6-10T00:00:00Z">
                  <w:dateFormat w:val="«dd» MMMM yyyy 'года'"/>
                  <w:lid w:val="ru-RU"/>
                  <w:storeMappedDataAs w:val="dateTime"/>
                  <w:calendar w:val="gregorian"/>
                </w:date>
              </w:sdtPr>
              <w:sdtContent>
                <w:r w:rsidR="00AA3A38">
                  <w:rPr>
                    <w:rFonts w:ascii="Times New Roman" w:eastAsia="Times New Roman" w:hAnsi="Times New Roman" w:cs="Times New Roman"/>
                    <w:sz w:val="24"/>
                    <w:szCs w:val="24"/>
                    <w:lang w:eastAsia="ru-RU"/>
                  </w:rPr>
                  <w:t>«10» июня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7DE28A6D"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6-17T00:00:00Z">
                  <w:dateFormat w:val="«dd» MMMM yyyy 'года'"/>
                  <w:lid w:val="ru-RU"/>
                  <w:storeMappedDataAs w:val="dateTime"/>
                  <w:calendar w:val="gregorian"/>
                </w:date>
              </w:sdtPr>
              <w:sdtContent>
                <w:r w:rsidR="00AA3A38">
                  <w:rPr>
                    <w:rFonts w:ascii="Times New Roman" w:eastAsia="Times New Roman" w:hAnsi="Times New Roman" w:cs="Times New Roman"/>
                    <w:sz w:val="24"/>
                    <w:szCs w:val="24"/>
                    <w:lang w:eastAsia="ru-RU"/>
                  </w:rPr>
                  <w:t>«17» июня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3FC5BD1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6-18T00:00:00Z">
                  <w:dateFormat w:val="«dd» MMMM yyyy 'года'"/>
                  <w:lid w:val="ru-RU"/>
                  <w:storeMappedDataAs w:val="dateTime"/>
                  <w:calendar w:val="gregorian"/>
                </w:date>
              </w:sdtPr>
              <w:sdtContent>
                <w:r w:rsidR="00AA3A38">
                  <w:rPr>
                    <w:rFonts w:ascii="Times New Roman" w:eastAsia="Times New Roman" w:hAnsi="Times New Roman" w:cs="Times New Roman"/>
                    <w:sz w:val="24"/>
                    <w:szCs w:val="24"/>
                    <w:lang w:eastAsia="ru-RU"/>
                  </w:rPr>
                  <w:t>«18» июня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61DB56D3"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5-22T00:00:00Z">
                  <w:dateFormat w:val="«dd» MMMM yyyy 'года'"/>
                  <w:lid w:val="ru-RU"/>
                  <w:storeMappedDataAs w:val="dateTime"/>
                  <w:calendar w:val="gregorian"/>
                </w:date>
              </w:sdtPr>
              <w:sdtContent>
                <w:r w:rsidR="00AA3A38">
                  <w:rPr>
                    <w:rFonts w:ascii="Times New Roman" w:eastAsia="Times New Roman" w:hAnsi="Times New Roman" w:cs="Times New Roman"/>
                    <w:b/>
                    <w:sz w:val="24"/>
                    <w:szCs w:val="24"/>
                    <w:lang w:eastAsia="ru-RU"/>
                  </w:rPr>
                  <w:t>«22» мая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31BAD391"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6-03T00:00:00Z">
                  <w:dateFormat w:val="«dd» MMMM yyyy 'года'"/>
                  <w:lid w:val="ru-RU"/>
                  <w:storeMappedDataAs w:val="dateTime"/>
                  <w:calendar w:val="gregorian"/>
                </w:date>
              </w:sdtPr>
              <w:sdtContent>
                <w:r w:rsidR="00AA3A38">
                  <w:rPr>
                    <w:rFonts w:ascii="Times New Roman" w:eastAsia="Times New Roman" w:hAnsi="Times New Roman" w:cs="Times New Roman"/>
                    <w:b/>
                    <w:sz w:val="24"/>
                    <w:szCs w:val="24"/>
                    <w:lang w:eastAsia="ru-RU"/>
                  </w:rPr>
                  <w:t>«03» июня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4A934BB1"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зданий </w:t>
            </w:r>
            <w:proofErr w:type="spellStart"/>
            <w:r w:rsidR="00461F10" w:rsidRPr="006A33B6">
              <w:rPr>
                <w:rFonts w:ascii="Times New Roman" w:eastAsia="Times New Roman" w:hAnsi="Times New Roman" w:cs="Times New Roman"/>
                <w:sz w:val="24"/>
                <w:szCs w:val="24"/>
                <w:lang w:eastAsia="ru-RU"/>
              </w:rPr>
              <w:t>Стерлитамакского</w:t>
            </w:r>
            <w:proofErr w:type="spellEnd"/>
            <w:r w:rsidR="00461F10" w:rsidRPr="006A33B6">
              <w:rPr>
                <w:rFonts w:ascii="Times New Roman" w:eastAsia="Times New Roman" w:hAnsi="Times New Roman" w:cs="Times New Roman"/>
                <w:sz w:val="24"/>
                <w:szCs w:val="24"/>
                <w:lang w:eastAsia="ru-RU"/>
              </w:rPr>
              <w:t xml:space="preserve">, </w:t>
            </w:r>
            <w:proofErr w:type="spellStart"/>
            <w:r w:rsidR="00461F10" w:rsidRPr="006A33B6">
              <w:rPr>
                <w:rFonts w:ascii="Times New Roman" w:eastAsia="Times New Roman" w:hAnsi="Times New Roman" w:cs="Times New Roman"/>
                <w:sz w:val="24"/>
                <w:szCs w:val="24"/>
                <w:lang w:eastAsia="ru-RU"/>
              </w:rPr>
              <w:t>Белебеевского</w:t>
            </w:r>
            <w:proofErr w:type="spellEnd"/>
            <w:r w:rsidR="00461F10" w:rsidRPr="006A33B6">
              <w:rPr>
                <w:rFonts w:ascii="Times New Roman" w:eastAsia="Times New Roman" w:hAnsi="Times New Roman" w:cs="Times New Roman"/>
                <w:sz w:val="24"/>
                <w:szCs w:val="24"/>
                <w:lang w:eastAsia="ru-RU"/>
              </w:rPr>
              <w:t xml:space="preserve"> </w:t>
            </w:r>
            <w:proofErr w:type="gramStart"/>
            <w:r w:rsidR="00461F10" w:rsidRPr="006A33B6">
              <w:rPr>
                <w:rFonts w:ascii="Times New Roman" w:eastAsia="Times New Roman" w:hAnsi="Times New Roman" w:cs="Times New Roman"/>
                <w:sz w:val="24"/>
                <w:szCs w:val="24"/>
                <w:lang w:eastAsia="ru-RU"/>
              </w:rPr>
              <w:t>МЦТЭТ  и</w:t>
            </w:r>
            <w:proofErr w:type="gramEnd"/>
            <w:r w:rsidR="00461F10"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A38431B" w14:textId="77777777" w:rsidR="00DE73AA" w:rsidRPr="00DE73AA" w:rsidRDefault="00152DCE" w:rsidP="00DE73A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E73AA" w:rsidRPr="00DE73AA">
              <w:rPr>
                <w:rFonts w:ascii="Times New Roman" w:eastAsia="Calibri" w:hAnsi="Times New Roman" w:cs="Times New Roman"/>
                <w:iCs/>
                <w:sz w:val="24"/>
                <w:szCs w:val="24"/>
              </w:rPr>
              <w:t>1 079 976,38 (Один миллион семьдесят девять  тысяч девятьсот семьдесят шесть) рублей 38 копеек, с учетом НДС.</w:t>
            </w:r>
          </w:p>
          <w:p w14:paraId="5B736F5F" w14:textId="77777777"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p>
          <w:p w14:paraId="7684866B" w14:textId="025F2466"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r w:rsidRPr="00DE73AA">
              <w:rPr>
                <w:rFonts w:ascii="Times New Roman" w:eastAsia="Calibri" w:hAnsi="Times New Roman" w:cs="Times New Roman"/>
                <w:iCs/>
                <w:sz w:val="24"/>
                <w:szCs w:val="24"/>
              </w:rPr>
              <w:t xml:space="preserve"> В том числе НДС (20%) 179 996,06 (Сто семьдесят девять тысяч девятьсот девяносто шесть) рублей 06 копе</w:t>
            </w:r>
            <w:r w:rsidR="006D383D">
              <w:rPr>
                <w:rFonts w:ascii="Times New Roman" w:eastAsia="Calibri" w:hAnsi="Times New Roman" w:cs="Times New Roman"/>
                <w:iCs/>
                <w:sz w:val="24"/>
                <w:szCs w:val="24"/>
              </w:rPr>
              <w:t>е</w:t>
            </w:r>
            <w:r w:rsidRPr="00DE73AA">
              <w:rPr>
                <w:rFonts w:ascii="Times New Roman" w:eastAsia="Calibri" w:hAnsi="Times New Roman" w:cs="Times New Roman"/>
                <w:iCs/>
                <w:sz w:val="24"/>
                <w:szCs w:val="24"/>
              </w:rPr>
              <w:t>к</w:t>
            </w:r>
          </w:p>
          <w:p w14:paraId="5525C130" w14:textId="77777777"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p>
          <w:p w14:paraId="127CD25B" w14:textId="25EEE8C6" w:rsidR="00466509" w:rsidRPr="00466509"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r w:rsidRPr="00DE73AA">
              <w:rPr>
                <w:rFonts w:ascii="Times New Roman" w:eastAsia="Calibri" w:hAnsi="Times New Roman" w:cs="Times New Roman"/>
                <w:iCs/>
                <w:sz w:val="24"/>
                <w:szCs w:val="24"/>
              </w:rPr>
              <w:t>899 980,32 (Восемьсот девяносто девять тысяч девятьсот восемьдесят) рублей 32 копейки, без учета НДС.</w:t>
            </w:r>
            <w:r w:rsidR="00466509" w:rsidRPr="00466509">
              <w:rPr>
                <w:rFonts w:ascii="Times New Roman" w:eastAsia="Calibri" w:hAnsi="Times New Roman" w:cs="Times New Roman"/>
                <w:iCs/>
                <w:sz w:val="24"/>
                <w:szCs w:val="24"/>
              </w:rPr>
              <w:t xml:space="preserve">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65F5208A"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w:t>
            </w:r>
            <w:r w:rsidR="006D383D">
              <w:rPr>
                <w:rFonts w:ascii="Times New Roman" w:eastAsia="Calibri" w:hAnsi="Times New Roman" w:cs="Times New Roman"/>
                <w:iCs/>
                <w:sz w:val="24"/>
                <w:szCs w:val="24"/>
                <w:lang w:eastAsia="ru-RU"/>
              </w:rPr>
              <w:t xml:space="preserve">7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7A3B75A8"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w:t>
            </w:r>
            <w:r w:rsidR="00670724">
              <w:rPr>
                <w:rFonts w:ascii="Times New Roman" w:eastAsia="Calibri" w:hAnsi="Times New Roman" w:cs="Times New Roman"/>
                <w:iCs/>
                <w:sz w:val="24"/>
                <w:szCs w:val="24"/>
                <w:lang w:eastAsia="ru-RU"/>
              </w:rPr>
              <w:t>7</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w:t>
                  </w:r>
                  <w:r w:rsidRPr="00152DCE">
                    <w:rPr>
                      <w:rFonts w:ascii="Times New Roman" w:eastAsia="Times New Roman" w:hAnsi="Times New Roman" w:cs="Arial"/>
                      <w:color w:val="000000"/>
                      <w:sz w:val="24"/>
                      <w:szCs w:val="24"/>
                      <w:lang w:eastAsia="ru-RU"/>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w:t>
                  </w:r>
                  <w:r w:rsidRPr="00152DCE">
                    <w:rPr>
                      <w:rFonts w:ascii="Times New Roman" w:eastAsia="Times New Roman" w:hAnsi="Times New Roman" w:cs="Times New Roman"/>
                      <w:sz w:val="24"/>
                      <w:szCs w:val="24"/>
                      <w:lang w:eastAsia="ru-RU"/>
                    </w:rPr>
                    <w:lastRenderedPageBreak/>
                    <w:t xml:space="preserve">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w:t>
                  </w:r>
                  <w:r w:rsidRPr="00152DCE">
                    <w:rPr>
                      <w:rFonts w:ascii="Times New Roman" w:eastAsia="Calibri" w:hAnsi="Times New Roman" w:cs="Arial"/>
                      <w:color w:val="000000"/>
                      <w:sz w:val="24"/>
                      <w:szCs w:val="24"/>
                      <w:lang w:eastAsia="ru-RU"/>
                    </w:rPr>
                    <w:lastRenderedPageBreak/>
                    <w:t>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w:t>
                  </w:r>
                  <w:r w:rsidRPr="00152DCE">
                    <w:rPr>
                      <w:rFonts w:ascii="Times New Roman" w:eastAsia="Times New Roman" w:hAnsi="Times New Roman" w:cs="Arial"/>
                      <w:color w:val="000000"/>
                      <w:sz w:val="24"/>
                      <w:szCs w:val="24"/>
                      <w:lang w:eastAsia="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152DCE">
                    <w:rPr>
                      <w:rFonts w:ascii="Times New Roman" w:eastAsia="Times New Roman" w:hAnsi="Times New Roman" w:cs="Arial"/>
                      <w:color w:val="000000"/>
                      <w:sz w:val="24"/>
                      <w:szCs w:val="24"/>
                      <w:lang w:eastAsia="ru-RU"/>
                    </w:rPr>
                    <w:lastRenderedPageBreak/>
                    <w:t>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0C5BE83B"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F5498E">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w:t>
                  </w:r>
                  <w:r>
                    <w:rPr>
                      <w:rFonts w:cs="Arial"/>
                    </w:rPr>
                    <w:lastRenderedPageBreak/>
                    <w:t xml:space="preserve">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4AD6277B"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0838311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338FF88E"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F5498E">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54152D1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095CC860"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42F39334"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124787CF"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5AC1E349"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F5498E">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3DA46292"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3D89DBE8"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0A2A84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5B8D2914"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D33EA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0 % (д</w:t>
            </w:r>
            <w:r w:rsidR="00D33EA4">
              <w:rPr>
                <w:rFonts w:ascii="Times New Roman" w:eastAsia="Times New Roman" w:hAnsi="Times New Roman" w:cs="Times New Roman"/>
                <w:sz w:val="24"/>
                <w:szCs w:val="24"/>
                <w:lang w:eastAsia="ru-RU"/>
              </w:rPr>
              <w:t>есять</w:t>
            </w:r>
            <w:r w:rsidRPr="00152DC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07650AF7"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5498E">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753887EC"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5498E">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5498E">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5498E">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6"/>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2A73E5E1"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F5498E">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8"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9"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2"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B1479E" w:rsidRDefault="00B1479E" w:rsidP="00152DCE">
      <w:pPr>
        <w:spacing w:after="0" w:line="240" w:lineRule="auto"/>
      </w:pPr>
      <w:r>
        <w:separator/>
      </w:r>
    </w:p>
  </w:endnote>
  <w:endnote w:type="continuationSeparator" w:id="0">
    <w:p w14:paraId="041FED5F" w14:textId="77777777" w:rsidR="00B1479E" w:rsidRDefault="00B1479E"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B1479E" w:rsidRDefault="00B1479E" w:rsidP="00152DCE">
      <w:pPr>
        <w:spacing w:after="0" w:line="240" w:lineRule="auto"/>
      </w:pPr>
      <w:r>
        <w:separator/>
      </w:r>
    </w:p>
  </w:footnote>
  <w:footnote w:type="continuationSeparator" w:id="0">
    <w:p w14:paraId="62A3FA85" w14:textId="77777777" w:rsidR="00B1479E" w:rsidRDefault="00B1479E"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B1479E" w:rsidRDefault="00B1479E">
    <w:pPr>
      <w:pStyle w:val="a6"/>
      <w:jc w:val="center"/>
    </w:pPr>
    <w:r>
      <w:fldChar w:fldCharType="begin"/>
    </w:r>
    <w:r>
      <w:instrText>PAGE   \* MERGEFORMAT</w:instrText>
    </w:r>
    <w:r>
      <w:fldChar w:fldCharType="separate"/>
    </w:r>
    <w:r>
      <w:rPr>
        <w:noProof/>
      </w:rPr>
      <w:t>47</w:t>
    </w:r>
    <w:r>
      <w:fldChar w:fldCharType="end"/>
    </w:r>
  </w:p>
  <w:p w14:paraId="1BA0D562" w14:textId="77777777" w:rsidR="00B1479E" w:rsidRDefault="00B1479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B1479E" w:rsidRDefault="00B1479E">
    <w:pPr>
      <w:pStyle w:val="a6"/>
      <w:jc w:val="center"/>
    </w:pPr>
    <w:r>
      <w:fldChar w:fldCharType="begin"/>
    </w:r>
    <w:r>
      <w:instrText>PAGE   \* MERGEFORMAT</w:instrText>
    </w:r>
    <w:r>
      <w:fldChar w:fldCharType="separate"/>
    </w:r>
    <w:r>
      <w:rPr>
        <w:noProof/>
      </w:rPr>
      <w:t>48</w:t>
    </w:r>
    <w:r>
      <w:fldChar w:fldCharType="end"/>
    </w:r>
  </w:p>
  <w:p w14:paraId="5BF45BD4" w14:textId="77777777" w:rsidR="00B1479E" w:rsidRDefault="00B1479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1231C9"/>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5F74"/>
    <w:rsid w:val="00297CA5"/>
    <w:rsid w:val="002E4E9B"/>
    <w:rsid w:val="00301F3A"/>
    <w:rsid w:val="0032115E"/>
    <w:rsid w:val="00327552"/>
    <w:rsid w:val="003328C5"/>
    <w:rsid w:val="00344B6B"/>
    <w:rsid w:val="00345BAF"/>
    <w:rsid w:val="0037674F"/>
    <w:rsid w:val="003800C1"/>
    <w:rsid w:val="0038022A"/>
    <w:rsid w:val="003A3A76"/>
    <w:rsid w:val="003B3232"/>
    <w:rsid w:val="00414B1B"/>
    <w:rsid w:val="004612F0"/>
    <w:rsid w:val="00461F10"/>
    <w:rsid w:val="00466509"/>
    <w:rsid w:val="004B552E"/>
    <w:rsid w:val="004B7E88"/>
    <w:rsid w:val="004D6C03"/>
    <w:rsid w:val="005013DA"/>
    <w:rsid w:val="0051497B"/>
    <w:rsid w:val="00517309"/>
    <w:rsid w:val="005231B7"/>
    <w:rsid w:val="00531D80"/>
    <w:rsid w:val="0054180E"/>
    <w:rsid w:val="005520C8"/>
    <w:rsid w:val="005527B8"/>
    <w:rsid w:val="005A46C4"/>
    <w:rsid w:val="005B5A06"/>
    <w:rsid w:val="005D0633"/>
    <w:rsid w:val="005E3644"/>
    <w:rsid w:val="005F61FF"/>
    <w:rsid w:val="00605876"/>
    <w:rsid w:val="00623E50"/>
    <w:rsid w:val="00632316"/>
    <w:rsid w:val="006539CD"/>
    <w:rsid w:val="00670724"/>
    <w:rsid w:val="006A33B6"/>
    <w:rsid w:val="006A59B5"/>
    <w:rsid w:val="006A6637"/>
    <w:rsid w:val="006C40B1"/>
    <w:rsid w:val="006C48A1"/>
    <w:rsid w:val="006D383D"/>
    <w:rsid w:val="00706C2F"/>
    <w:rsid w:val="00743D92"/>
    <w:rsid w:val="00750025"/>
    <w:rsid w:val="0076379E"/>
    <w:rsid w:val="007645EA"/>
    <w:rsid w:val="007830D5"/>
    <w:rsid w:val="00786DD6"/>
    <w:rsid w:val="007B22FB"/>
    <w:rsid w:val="007D7E3E"/>
    <w:rsid w:val="007E62E0"/>
    <w:rsid w:val="008060DE"/>
    <w:rsid w:val="00812B1A"/>
    <w:rsid w:val="00877E3F"/>
    <w:rsid w:val="00885622"/>
    <w:rsid w:val="009024C7"/>
    <w:rsid w:val="00934CE1"/>
    <w:rsid w:val="00940BCF"/>
    <w:rsid w:val="0095041E"/>
    <w:rsid w:val="00953D42"/>
    <w:rsid w:val="00982BC3"/>
    <w:rsid w:val="009D2C2C"/>
    <w:rsid w:val="00A30284"/>
    <w:rsid w:val="00A37ED7"/>
    <w:rsid w:val="00A46946"/>
    <w:rsid w:val="00A4700C"/>
    <w:rsid w:val="00A81C73"/>
    <w:rsid w:val="00AA3A38"/>
    <w:rsid w:val="00AA7201"/>
    <w:rsid w:val="00AE37DE"/>
    <w:rsid w:val="00AF788E"/>
    <w:rsid w:val="00B1479E"/>
    <w:rsid w:val="00B42D8C"/>
    <w:rsid w:val="00B77100"/>
    <w:rsid w:val="00BA2029"/>
    <w:rsid w:val="00BC5E21"/>
    <w:rsid w:val="00BC71E7"/>
    <w:rsid w:val="00BD48F3"/>
    <w:rsid w:val="00BE76E6"/>
    <w:rsid w:val="00C60473"/>
    <w:rsid w:val="00C63E79"/>
    <w:rsid w:val="00CC5DEB"/>
    <w:rsid w:val="00CE263B"/>
    <w:rsid w:val="00CF63D1"/>
    <w:rsid w:val="00D01404"/>
    <w:rsid w:val="00D33EA4"/>
    <w:rsid w:val="00D7257E"/>
    <w:rsid w:val="00DA4CBE"/>
    <w:rsid w:val="00DC74DC"/>
    <w:rsid w:val="00DD453A"/>
    <w:rsid w:val="00DD7790"/>
    <w:rsid w:val="00DE73AA"/>
    <w:rsid w:val="00DF2698"/>
    <w:rsid w:val="00E34C22"/>
    <w:rsid w:val="00E363FF"/>
    <w:rsid w:val="00E5291F"/>
    <w:rsid w:val="00E52CA4"/>
    <w:rsid w:val="00E97D32"/>
    <w:rsid w:val="00EA2E4E"/>
    <w:rsid w:val="00EB0265"/>
    <w:rsid w:val="00EB1670"/>
    <w:rsid w:val="00EB28EC"/>
    <w:rsid w:val="00EC054D"/>
    <w:rsid w:val="00F32A67"/>
    <w:rsid w:val="00F5498E"/>
    <w:rsid w:val="00F86199"/>
    <w:rsid w:val="00F94CF0"/>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loj@bashtel.ru" TargetMode="External"/><Relationship Id="rId18" Type="http://schemas.openxmlformats.org/officeDocument/2006/relationships/hyperlink" Target="mailto:nocorruption@rt.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s://gisp.gov.ru/documents/10546664/"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https://www.roseltorg.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208D6"/>
    <w:rsid w:val="00240A2D"/>
    <w:rsid w:val="004936DC"/>
    <w:rsid w:val="004C6651"/>
    <w:rsid w:val="00581B53"/>
    <w:rsid w:val="00617FA5"/>
    <w:rsid w:val="007803D2"/>
    <w:rsid w:val="007D59A8"/>
    <w:rsid w:val="008E2135"/>
    <w:rsid w:val="00916CDF"/>
    <w:rsid w:val="00920E1F"/>
    <w:rsid w:val="009B5F81"/>
    <w:rsid w:val="00A47119"/>
    <w:rsid w:val="00A65754"/>
    <w:rsid w:val="00A829D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33C2932-007A-4495-9550-28C40198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46</Pages>
  <Words>15766</Words>
  <Characters>89869</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53</cp:revision>
  <cp:lastPrinted>2020-05-22T13:23:00Z</cp:lastPrinted>
  <dcterms:created xsi:type="dcterms:W3CDTF">2020-03-10T04:28:00Z</dcterms:created>
  <dcterms:modified xsi:type="dcterms:W3CDTF">2020-05-22T13:24:00Z</dcterms:modified>
</cp:coreProperties>
</file>